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B45D3E9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0035C1" w:rsidRPr="003F70F3">
        <w:rPr>
          <w:rFonts w:ascii="Garamond" w:hAnsi="Garamond"/>
          <w:sz w:val="24"/>
          <w:szCs w:val="24"/>
        </w:rPr>
        <w:t>0</w:t>
      </w:r>
      <w:r w:rsidR="003F70F3" w:rsidRPr="003F70F3">
        <w:rPr>
          <w:rFonts w:ascii="Garamond" w:hAnsi="Garamond"/>
          <w:sz w:val="24"/>
          <w:szCs w:val="24"/>
        </w:rPr>
        <w:t>25</w:t>
      </w:r>
      <w:r w:rsidR="00EB6175" w:rsidRPr="003F70F3">
        <w:rPr>
          <w:rFonts w:ascii="Garamond" w:hAnsi="Garamond"/>
          <w:sz w:val="24"/>
          <w:szCs w:val="24"/>
        </w:rPr>
        <w:t>-2021</w:t>
      </w:r>
    </w:p>
    <w:p w14:paraId="734915B7" w14:textId="35AA87B3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F70F3" w:rsidRPr="00D214D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https://zakazky.zcu.cz/contract_display_5021.html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</w:t>
      </w:r>
      <w:proofErr w:type="spellStart"/>
      <w:r w:rsidRPr="00F72226">
        <w:rPr>
          <w:rFonts w:ascii="Garamond" w:hAnsi="Garamond"/>
          <w:sz w:val="22"/>
          <w:szCs w:val="22"/>
        </w:rPr>
        <w:t>ust</w:t>
      </w:r>
      <w:proofErr w:type="spellEnd"/>
      <w:r w:rsidRPr="00F72226">
        <w:rPr>
          <w:rFonts w:ascii="Garamond" w:hAnsi="Garamond"/>
          <w:sz w:val="22"/>
          <w:szCs w:val="22"/>
        </w:rPr>
        <w:t>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5071FF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3F70F3">
        <w:rPr>
          <w:rFonts w:ascii="Garamond" w:hAnsi="Garamond" w:cs="Arial"/>
          <w:b/>
          <w:sz w:val="22"/>
          <w:szCs w:val="22"/>
        </w:rPr>
        <w:t>07.12.2021</w:t>
      </w:r>
      <w:bookmarkStart w:id="1" w:name="_GoBack"/>
      <w:bookmarkEnd w:id="1"/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</w:t>
      </w:r>
      <w:r w:rsidRPr="00E23443">
        <w:rPr>
          <w:rFonts w:ascii="Garamond" w:eastAsia="Times New Roman" w:hAnsi="Garamond" w:cs="Arial"/>
        </w:rPr>
        <w:lastRenderedPageBreak/>
        <w:t>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3D3010F3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lastRenderedPageBreak/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="00FE625E" w:rsidRPr="00855E67">
        <w:rPr>
          <w:rFonts w:ascii="Garamond" w:hAnsi="Garamond"/>
          <w:sz w:val="22"/>
          <w:szCs w:val="22"/>
        </w:rPr>
        <w:t>ust</w:t>
      </w:r>
      <w:proofErr w:type="spellEnd"/>
      <w:r w:rsidR="00FE625E" w:rsidRPr="00855E67">
        <w:rPr>
          <w:rFonts w:ascii="Garamond" w:hAnsi="Garamond"/>
          <w:sz w:val="22"/>
          <w:szCs w:val="22"/>
        </w:rPr>
        <w:t xml:space="preserve">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</w:t>
      </w:r>
      <w:proofErr w:type="spellStart"/>
      <w:r w:rsidR="00626AA2">
        <w:rPr>
          <w:rFonts w:ascii="Garamond" w:hAnsi="Garamond" w:cs="Arial"/>
          <w:sz w:val="22"/>
          <w:szCs w:val="22"/>
        </w:rPr>
        <w:t>ust</w:t>
      </w:r>
      <w:proofErr w:type="spellEnd"/>
      <w:r w:rsidR="00626AA2">
        <w:rPr>
          <w:rFonts w:ascii="Garamond" w:hAnsi="Garamond" w:cs="Arial"/>
          <w:sz w:val="22"/>
          <w:szCs w:val="22"/>
        </w:rPr>
        <w:t xml:space="preserve">. § 46 ZZVZ, požadované údaje či doklad (zejm. </w:t>
      </w:r>
      <w:proofErr w:type="spellStart"/>
      <w:r w:rsidR="00626AA2">
        <w:rPr>
          <w:rFonts w:ascii="Garamond" w:hAnsi="Garamond" w:cs="Arial"/>
          <w:sz w:val="22"/>
          <w:szCs w:val="22"/>
        </w:rPr>
        <w:t>printscreen</w:t>
      </w:r>
      <w:proofErr w:type="spellEnd"/>
      <w:r w:rsidR="00626AA2">
        <w:rPr>
          <w:rFonts w:ascii="Garamond" w:hAnsi="Garamond" w:cs="Arial"/>
          <w:sz w:val="22"/>
          <w:szCs w:val="22"/>
        </w:rPr>
        <w:t>) nepředloží, může být z veřejné zakázky vyloučen.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5F844" w14:textId="77777777" w:rsidR="00A4332D" w:rsidRDefault="00A4332D" w:rsidP="00795AAC">
      <w:r>
        <w:separator/>
      </w:r>
    </w:p>
  </w:endnote>
  <w:endnote w:type="continuationSeparator" w:id="0">
    <w:p w14:paraId="0D640653" w14:textId="77777777" w:rsidR="00A4332D" w:rsidRDefault="00A4332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9AE5F" w14:textId="77777777" w:rsidR="00A4332D" w:rsidRDefault="00A4332D" w:rsidP="00795AAC">
      <w:r>
        <w:separator/>
      </w:r>
    </w:p>
  </w:footnote>
  <w:footnote w:type="continuationSeparator" w:id="0">
    <w:p w14:paraId="1902959B" w14:textId="77777777" w:rsidR="00A4332D" w:rsidRDefault="00A4332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105A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69CE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D6960"/>
    <w:rsid w:val="003E3643"/>
    <w:rsid w:val="003E567A"/>
    <w:rsid w:val="003F580F"/>
    <w:rsid w:val="003F70F3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7F15"/>
    <w:rsid w:val="00571557"/>
    <w:rsid w:val="00587F7D"/>
    <w:rsid w:val="0059057F"/>
    <w:rsid w:val="00592FF9"/>
    <w:rsid w:val="005976AB"/>
    <w:rsid w:val="005A1F74"/>
    <w:rsid w:val="005A54C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6AA2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7A"/>
    <w:rsid w:val="008F24EC"/>
    <w:rsid w:val="008F3D91"/>
    <w:rsid w:val="008F7918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4332D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431B"/>
    <w:rsid w:val="00AE5B0B"/>
    <w:rsid w:val="00AE67B7"/>
    <w:rsid w:val="00AE6DAB"/>
    <w:rsid w:val="00AF1A35"/>
    <w:rsid w:val="00AF315D"/>
    <w:rsid w:val="00AF396E"/>
    <w:rsid w:val="00B00647"/>
    <w:rsid w:val="00B02193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6B93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21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n8AVLpsPa3QEYdgFOkh0ooUV1BBbtDeggKpKRwgtEAk=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mnkMUUOG+HZKuefZNfys5JmSIf6M29XEbueYoj6Y4QQ=</DigestValue>
    </Reference>
  </SignedInfo>
  <SignatureValue>tHY7MyXART2ZhkOyVr4ch6lTb98mt6AwUUmHXwA2W+3lRyhLvtQzuiXc6rSLpdvUNJ5lQPgbFP51
EDrC2ovRsYOvBldLJqFPHe4Ham6Zf0OXS8WNXhUjy5rFJpLeRlgfXPfL74Upf4wG9O6m2WtJhlRx
7vLt9RzkFD9jTKfIXF4/qJSR+M3EAUSVTVMLfSVGUzBQ2SWAYH7xVrcFEH/tzZd6YU2w3fJKCdX+
BKQP7zPtoH1JVS765/edHVcWKJyudTyJ+C6XoZILrYZQyoX4NtdXXWmLd5p8Z2kxri/HXqbizcp0
iW1tWWBpnJnuHegRorumYXpZE0z6mb086xtZJA==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Je/Fyl3lw9eNd4wrSleItSZqoKva2FI8negg2a2pc60=</DigestValue>
      </Reference>
      <Reference URI="/word/document.xml?ContentType=application/vnd.openxmlformats-officedocument.wordprocessingml.document.main+xml">
        <DigestMethod Algorithm="http://www.w3.org/2001/04/xmlenc#sha256"/>
        <DigestValue>CpimEjQ8wBWzxeUBVZv1wQhS6KF9NLbOnpwz7RY8ckA=</DigestValue>
      </Reference>
      <Reference URI="/word/endnotes.xml?ContentType=application/vnd.openxmlformats-officedocument.wordprocessingml.endnotes+xml">
        <DigestMethod Algorithm="http://www.w3.org/2001/04/xmlenc#sha256"/>
        <DigestValue>3FdMrCou7R2JJYal6/z/jYmzcscy1iEVhyACw8vHUl0=</DigestValue>
      </Reference>
      <Reference URI="/word/fontTable.xml?ContentType=application/vnd.openxmlformats-officedocument.wordprocessingml.fontTable+xml">
        <DigestMethod Algorithm="http://www.w3.org/2001/04/xmlenc#sha256"/>
        <DigestValue>vOqfKMENhfZdQeBIKtriz99ih9UjFuD3R6KVGZB/YN8=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pau21Y2Xjt80Bmtb+/GK3crIJVTU+xwULPIYz3Mh2XQ=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FFeONWy4x73drWXIR5w9MLT9FEOOSAu2BKAJgqVVXT0=</DigestValue>
      </Reference>
      <Reference URI="/word/styles.xml?ContentType=application/vnd.openxmlformats-officedocument.wordprocessingml.styles+xml">
        <DigestMethod Algorithm="http://www.w3.org/2001/04/xmlenc#sha256"/>
        <DigestValue>h8pbkGaPrWXY4xkR6ImCN/vLL0hEixOZNI0w+RIXl2s=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2021-11-25T07:18:27Z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2021-11-25T07:18:27Z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8EAB8-B52F-44B3-802E-C01ED9A8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2727</Words>
  <Characters>16094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8</cp:revision>
  <cp:lastPrinted>2018-08-08T13:48:00Z</cp:lastPrinted>
  <dcterms:created xsi:type="dcterms:W3CDTF">2021-11-24T12:08:00Z</dcterms:created>
  <dcterms:modified xsi:type="dcterms:W3CDTF">2021-11-25T07:16:00Z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